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20335" w14:textId="7CB3DFDD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 xml:space="preserve">Załącznik nr </w:t>
      </w:r>
      <w:r w:rsidR="00B72A6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2</w:t>
      </w:r>
    </w:p>
    <w:p w14:paraId="4DC1C6E5" w14:textId="009F009B" w:rsid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FORMULARZ OFERTOWY</w:t>
      </w:r>
    </w:p>
    <w:p w14:paraId="2D28BF17" w14:textId="77777777" w:rsidR="003E6860" w:rsidRPr="00E27DBA" w:rsidRDefault="003E6860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23612482" w14:textId="748347D7" w:rsidR="00E4344D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</w:t>
      </w:r>
      <w:bookmarkStart w:id="0" w:name="_Hlk51660398"/>
      <w:r w:rsidR="00E241A6" w:rsidRPr="00E241A6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wyłonienie Dostawcy rowerów elektrycznych 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 ramach </w:t>
      </w:r>
      <w:bookmarkEnd w:id="0"/>
      <w:r w:rsidR="00C92F94" w:rsidRPr="00C92F9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„Dywersyfikacja i rozszerzenie działalności FHU "KRIS" KRZYSZTOF BŁACHUT wraz z zieloną i cyfrową transformacją działającej na terenie województwa małopolskiego”</w:t>
      </w:r>
      <w:r w:rsidR="00356883" w:rsidRPr="00356883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realizowanego w ramach działania A1.2.1 Inwestycje dla przedsiębiorstw w produkty, usługi i kompetencje pracowników oraz kadry związane z dywersyfikacją działalności Krajowy Plan Odbudowy i Zwiększania Odporności</w:t>
      </w:r>
    </w:p>
    <w:p w14:paraId="634C453C" w14:textId="77777777" w:rsidR="003E6860" w:rsidRPr="00E27DBA" w:rsidRDefault="003E6860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b/>
          <w:color w:val="auto"/>
          <w:spacing w:val="3"/>
          <w:kern w:val="1"/>
          <w:sz w:val="18"/>
          <w:szCs w:val="18"/>
          <w:lang w:eastAsia="hi-IN" w:bidi="hi-I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6C0AD8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8A9BAA7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7938" w:type="dxa"/>
            <w:vAlign w:val="center"/>
          </w:tcPr>
          <w:p w14:paraId="06E1ED7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426A6565" w14:textId="059A2DF6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3E06479D" w14:textId="1B6BFFB3" w:rsidR="00983FE9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CF6491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5</w:t>
      </w:r>
      <w:r w:rsidR="00DE5CD2" w:rsidRPr="00DE5CD2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/KPO/2025</w:t>
      </w:r>
      <w:r w:rsidR="00DE5CD2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</w:t>
      </w:r>
      <w:r w:rsidR="003F79DF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przedmiotu zamówienia i na warunkach określonych w zapytaniu ofertowym</w:t>
      </w:r>
    </w:p>
    <w:p w14:paraId="3C52C7AD" w14:textId="77777777" w:rsidR="003663D4" w:rsidRDefault="003663D4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</w:p>
    <w:p w14:paraId="5F94BB01" w14:textId="374A3B96" w:rsidR="003663D4" w:rsidRPr="00983FE9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ZA CENĘ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bookmarkStart w:id="1" w:name="_Hlk173322153"/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(Kryterium oceny 1)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:</w:t>
      </w:r>
      <w:bookmarkEnd w:id="1"/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2835"/>
        <w:gridCol w:w="1134"/>
        <w:gridCol w:w="2268"/>
      </w:tblGrid>
      <w:tr w:rsidR="00706205" w14:paraId="746FDB4F" w14:textId="063CD3E9" w:rsidTr="00A160DD">
        <w:trPr>
          <w:trHeight w:val="611"/>
        </w:trPr>
        <w:tc>
          <w:tcPr>
            <w:tcW w:w="1129" w:type="dxa"/>
            <w:shd w:val="clear" w:color="auto" w:fill="D9D9D9" w:themeFill="background1" w:themeFillShade="D9"/>
          </w:tcPr>
          <w:p w14:paraId="0AEA9D1C" w14:textId="0E260E4F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65F8161" w14:textId="4781FD90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8F4F17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BRUTTO </w:t>
            </w:r>
            <w:r w:rsidRPr="008F4F17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ZA DANĄ CZĘŚĆ LICZBOWO (PLN)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1C03996" w14:textId="688C61EA" w:rsidR="00706205" w:rsidRPr="008F4F17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OFERTOWANA CZĘŚĆ NETTO ZA DANĄ CZĘŚĆ LICZBOWO (PLN)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ADDC2B8" w14:textId="00A2E07D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STAWKA VAT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69A4C29" w14:textId="0B977688" w:rsidR="00706205" w:rsidRDefault="00A160DD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A160DD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BRUTTO ZA DANĄ CZĘŚĆ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SŁOWNIE</w:t>
            </w:r>
          </w:p>
        </w:tc>
      </w:tr>
      <w:tr w:rsidR="00706205" w14:paraId="7EE8FCA1" w14:textId="7FC34043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773D81D4" w14:textId="77777777" w:rsidR="00706205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1</w:t>
            </w:r>
          </w:p>
          <w:p w14:paraId="082D8416" w14:textId="2F44A367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10" w:type="dxa"/>
          </w:tcPr>
          <w:p w14:paraId="2C2994AC" w14:textId="540136E6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50DD7DFC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5D5FB23F" w14:textId="2B07448C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00854AD9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6205" w14:paraId="52A2EB4A" w14:textId="6B0CFE84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63D3AA79" w14:textId="77777777" w:rsidR="00706205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2</w:t>
            </w:r>
          </w:p>
          <w:p w14:paraId="241622CB" w14:textId="0DAA92F0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10" w:type="dxa"/>
          </w:tcPr>
          <w:p w14:paraId="7E631A7A" w14:textId="01DCFA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4B38A011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05DE7457" w14:textId="3534F21A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6C8D0101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3C0E3715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066B2E4A" w14:textId="5E736622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3</w:t>
            </w:r>
          </w:p>
        </w:tc>
        <w:tc>
          <w:tcPr>
            <w:tcW w:w="2410" w:type="dxa"/>
          </w:tcPr>
          <w:p w14:paraId="58DB88C0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791A0C9B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776294DC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1BF5B42F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073C5B83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6D4A761D" w14:textId="13D802C1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4</w:t>
            </w:r>
          </w:p>
        </w:tc>
        <w:tc>
          <w:tcPr>
            <w:tcW w:w="2410" w:type="dxa"/>
          </w:tcPr>
          <w:p w14:paraId="5CA23B4F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56CA1A71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22654B9A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231211AA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10B1386B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47955ABB" w14:textId="7FEA56AA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5</w:t>
            </w:r>
          </w:p>
        </w:tc>
        <w:tc>
          <w:tcPr>
            <w:tcW w:w="2410" w:type="dxa"/>
          </w:tcPr>
          <w:p w14:paraId="47C69405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282966B9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5756980E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30142A8D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7DFF6A7E" w14:textId="1889ED2A" w:rsidR="0067195C" w:rsidRDefault="0067195C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0E317C15" w14:textId="77777777" w:rsidR="00B72A6A" w:rsidRDefault="00B72A6A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30B5955C" w14:textId="4B9507C0" w:rsidR="003663D4" w:rsidRPr="0067195C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Z OKRESEM GWARANCJ</w:t>
      </w:r>
      <w:r w:rsidR="00F136A6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I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2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):</w:t>
      </w:r>
    </w:p>
    <w:tbl>
      <w:tblPr>
        <w:tblStyle w:val="Tabela-Siatka"/>
        <w:tblW w:w="10481" w:type="dxa"/>
        <w:tblLook w:val="04A0" w:firstRow="1" w:lastRow="0" w:firstColumn="1" w:lastColumn="0" w:noHBand="0" w:noVBand="1"/>
      </w:tblPr>
      <w:tblGrid>
        <w:gridCol w:w="1271"/>
        <w:gridCol w:w="9210"/>
      </w:tblGrid>
      <w:tr w:rsidR="00983FE9" w:rsidRPr="00983FE9" w14:paraId="22395617" w14:textId="77777777" w:rsidTr="006F68A0">
        <w:trPr>
          <w:trHeight w:val="574"/>
        </w:trPr>
        <w:tc>
          <w:tcPr>
            <w:tcW w:w="1271" w:type="dxa"/>
            <w:shd w:val="clear" w:color="auto" w:fill="D9D9D9" w:themeFill="background1" w:themeFillShade="D9"/>
          </w:tcPr>
          <w:p w14:paraId="043BA516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9210" w:type="dxa"/>
            <w:shd w:val="clear" w:color="auto" w:fill="D9D9D9" w:themeFill="background1" w:themeFillShade="D9"/>
          </w:tcPr>
          <w:p w14:paraId="7F38ED18" w14:textId="6031DC6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OKRES G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W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ARANCJI 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LICZBA MIESI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Ę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4E171462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0CA874B2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9210" w:type="dxa"/>
          </w:tcPr>
          <w:p w14:paraId="359176F4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83FE9" w:rsidRPr="00983FE9" w14:paraId="5AD61493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6675CC9D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2</w:t>
            </w:r>
          </w:p>
        </w:tc>
        <w:tc>
          <w:tcPr>
            <w:tcW w:w="9210" w:type="dxa"/>
          </w:tcPr>
          <w:p w14:paraId="50379B25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22DEA499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62D178F6" w14:textId="59D8C4A6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3</w:t>
            </w:r>
          </w:p>
        </w:tc>
        <w:tc>
          <w:tcPr>
            <w:tcW w:w="9210" w:type="dxa"/>
          </w:tcPr>
          <w:p w14:paraId="191A5940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4F25691E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25FE076A" w14:textId="4B462E49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4</w:t>
            </w:r>
          </w:p>
        </w:tc>
        <w:tc>
          <w:tcPr>
            <w:tcW w:w="9210" w:type="dxa"/>
          </w:tcPr>
          <w:p w14:paraId="1D6F3A89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3C09F59A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70128142" w14:textId="5F13EAE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5</w:t>
            </w:r>
          </w:p>
        </w:tc>
        <w:tc>
          <w:tcPr>
            <w:tcW w:w="9210" w:type="dxa"/>
          </w:tcPr>
          <w:p w14:paraId="10F5AD67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2479B8A9" w14:textId="6CADE610" w:rsidR="003663D4" w:rsidRDefault="003663D4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40000F0" w14:textId="703770C5" w:rsidR="003663D4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lastRenderedPageBreak/>
        <w:t xml:space="preserve">Z </w:t>
      </w:r>
      <w:r w:rsidR="000278C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CZASEM REAK</w:t>
      </w:r>
      <w:r w:rsidR="00E719B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C</w:t>
      </w:r>
      <w:r w:rsidR="000278C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JI SERWISU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3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: 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271"/>
        <w:gridCol w:w="8930"/>
      </w:tblGrid>
      <w:tr w:rsidR="00983FE9" w:rsidRPr="00983FE9" w14:paraId="4F81E303" w14:textId="77777777" w:rsidTr="006F68A0">
        <w:trPr>
          <w:trHeight w:val="15"/>
        </w:trPr>
        <w:tc>
          <w:tcPr>
            <w:tcW w:w="1271" w:type="dxa"/>
            <w:shd w:val="clear" w:color="auto" w:fill="D9D9D9" w:themeFill="background1" w:themeFillShade="D9"/>
          </w:tcPr>
          <w:p w14:paraId="2DC98C63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8930" w:type="dxa"/>
            <w:shd w:val="clear" w:color="auto" w:fill="D9D9D9" w:themeFill="background1" w:themeFillShade="D9"/>
          </w:tcPr>
          <w:p w14:paraId="281B7BC5" w14:textId="6FF51AB8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(PROSZĘ WSKAZA</w:t>
            </w:r>
            <w:r w:rsidR="00B15D3A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Ć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PRZED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IAŁ CZASOWY ZGODNIE Z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KRYTERIUM OCENY NR 3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5EC86E4F" w14:textId="77777777" w:rsidTr="006F68A0">
        <w:trPr>
          <w:trHeight w:val="449"/>
        </w:trPr>
        <w:tc>
          <w:tcPr>
            <w:tcW w:w="1271" w:type="dxa"/>
            <w:shd w:val="clear" w:color="auto" w:fill="D9D9D9" w:themeFill="background1" w:themeFillShade="D9"/>
          </w:tcPr>
          <w:p w14:paraId="44EEDB3B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8930" w:type="dxa"/>
          </w:tcPr>
          <w:p w14:paraId="1A5D4AEA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83FE9" w:rsidRPr="00983FE9" w14:paraId="7507C503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4A3CA9C3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2</w:t>
            </w:r>
          </w:p>
        </w:tc>
        <w:tc>
          <w:tcPr>
            <w:tcW w:w="8930" w:type="dxa"/>
          </w:tcPr>
          <w:p w14:paraId="1449683F" w14:textId="2D5A9BBD" w:rsidR="006F7EF7" w:rsidRPr="00983FE9" w:rsidRDefault="006F7EF7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008D4701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5C890696" w14:textId="51EAF0E9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3</w:t>
            </w:r>
          </w:p>
        </w:tc>
        <w:tc>
          <w:tcPr>
            <w:tcW w:w="8930" w:type="dxa"/>
          </w:tcPr>
          <w:p w14:paraId="0FCE833C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54BFF54D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67B5D1AD" w14:textId="551FF8B3" w:rsidR="003E6860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4</w:t>
            </w:r>
          </w:p>
        </w:tc>
        <w:tc>
          <w:tcPr>
            <w:tcW w:w="8930" w:type="dxa"/>
          </w:tcPr>
          <w:p w14:paraId="4539C824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7BA18F86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5EF943F7" w14:textId="6E156FC7" w:rsidR="003E6860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5</w:t>
            </w:r>
          </w:p>
        </w:tc>
        <w:tc>
          <w:tcPr>
            <w:tcW w:w="8930" w:type="dxa"/>
          </w:tcPr>
          <w:p w14:paraId="1BB14B46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3991E9F7" w14:textId="77777777" w:rsidR="00983FE9" w:rsidRPr="00E27DBA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Oświadczam,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EA47AB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5E1890A4" w14:textId="62792FD1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3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Oświadczenie Wykonawcy o spełnianiu warunków udziału w postępowaniu.</w:t>
      </w:r>
    </w:p>
    <w:p w14:paraId="6F71D012" w14:textId="675BBE3A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4</w:t>
      </w:r>
      <w:r w:rsidRPr="006F7EF7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Oświadczenie Wykonawcy o braku powiązań z Zamawiającym/ Wkluczeń.</w:t>
      </w:r>
    </w:p>
    <w:p w14:paraId="4316E39A" w14:textId="4E30CE3D" w:rsidR="00E27DBA" w:rsidRPr="005B15FC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5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="00CC500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Zgoda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– dane osobowe</w:t>
      </w:r>
    </w:p>
    <w:p w14:paraId="5F6A0304" w14:textId="250F301B" w:rsidR="005B15FC" w:rsidRPr="006F7EF7" w:rsidRDefault="005B15FC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6 Specyfikacja</w:t>
      </w:r>
    </w:p>
    <w:p w14:paraId="1FEA2825" w14:textId="556DBEFD" w:rsidR="006F7EF7" w:rsidRPr="005B15FC" w:rsidRDefault="006F7EF7" w:rsidP="005B15FC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CEDIG/KRS</w:t>
      </w:r>
    </w:p>
    <w:p w14:paraId="60265340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FDEAEB6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Wykonawcy)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F96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E8041" w14:textId="77777777" w:rsidR="006327CA" w:rsidRDefault="006327CA">
      <w:pPr>
        <w:spacing w:after="0" w:line="240" w:lineRule="auto"/>
      </w:pPr>
      <w:r>
        <w:separator/>
      </w:r>
    </w:p>
  </w:endnote>
  <w:endnote w:type="continuationSeparator" w:id="0">
    <w:p w14:paraId="5A11E7E7" w14:textId="77777777" w:rsidR="006327CA" w:rsidRDefault="0063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FC055" w14:textId="77777777" w:rsidR="006327CA" w:rsidRDefault="006327CA">
      <w:pPr>
        <w:spacing w:after="0" w:line="240" w:lineRule="auto"/>
      </w:pPr>
      <w:r>
        <w:separator/>
      </w:r>
    </w:p>
  </w:footnote>
  <w:footnote w:type="continuationSeparator" w:id="0">
    <w:p w14:paraId="2710E7D6" w14:textId="77777777" w:rsidR="006327CA" w:rsidRDefault="006327CA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2F4AFEC4" w:rsidR="00E27DBA" w:rsidRDefault="00E27DBA" w:rsidP="006F7EF7">
      <w:pPr>
        <w:pStyle w:val="Tekstprzypisudolnego"/>
        <w:ind w:left="7664"/>
      </w:pPr>
      <w:r>
        <w:t>*  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21548782" w:rsidR="000E5D47" w:rsidRDefault="00F96345" w:rsidP="006A2155">
    <w:pPr>
      <w:spacing w:after="0" w:line="259" w:lineRule="auto"/>
      <w:ind w:left="-874" w:right="224" w:firstLine="0"/>
      <w:jc w:val="right"/>
    </w:pPr>
    <w:r>
      <w:rPr>
        <w:noProof/>
      </w:rPr>
      <w:drawing>
        <wp:inline distT="0" distB="0" distL="0" distR="0" wp14:anchorId="42DF3C2D" wp14:editId="09145BCC">
          <wp:extent cx="5762625" cy="590550"/>
          <wp:effectExtent l="0" t="0" r="9525" b="0"/>
          <wp:docPr id="1977236623" name="Obraz 1977236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0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2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1045520314">
    <w:abstractNumId w:val="4"/>
  </w:num>
  <w:num w:numId="2" w16cid:durableId="1141340797">
    <w:abstractNumId w:val="14"/>
  </w:num>
  <w:num w:numId="3" w16cid:durableId="151415421">
    <w:abstractNumId w:val="10"/>
  </w:num>
  <w:num w:numId="4" w16cid:durableId="69737324">
    <w:abstractNumId w:val="11"/>
  </w:num>
  <w:num w:numId="5" w16cid:durableId="1221553899">
    <w:abstractNumId w:val="3"/>
  </w:num>
  <w:num w:numId="6" w16cid:durableId="206724643">
    <w:abstractNumId w:val="6"/>
  </w:num>
  <w:num w:numId="7" w16cid:durableId="1820459530">
    <w:abstractNumId w:val="13"/>
  </w:num>
  <w:num w:numId="8" w16cid:durableId="1711611392">
    <w:abstractNumId w:val="12"/>
  </w:num>
  <w:num w:numId="9" w16cid:durableId="1103962032">
    <w:abstractNumId w:val="5"/>
  </w:num>
  <w:num w:numId="10" w16cid:durableId="1321424014">
    <w:abstractNumId w:val="9"/>
  </w:num>
  <w:num w:numId="11" w16cid:durableId="1648780892">
    <w:abstractNumId w:val="0"/>
  </w:num>
  <w:num w:numId="12" w16cid:durableId="1212618580">
    <w:abstractNumId w:val="1"/>
  </w:num>
  <w:num w:numId="13" w16cid:durableId="327752103">
    <w:abstractNumId w:val="2"/>
  </w:num>
  <w:num w:numId="14" w16cid:durableId="611591268">
    <w:abstractNumId w:val="7"/>
  </w:num>
  <w:num w:numId="15" w16cid:durableId="60111065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278CF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95C9F"/>
    <w:rsid w:val="000A0924"/>
    <w:rsid w:val="000A0EC7"/>
    <w:rsid w:val="000A3263"/>
    <w:rsid w:val="000A504F"/>
    <w:rsid w:val="000D2806"/>
    <w:rsid w:val="000D30B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866D7"/>
    <w:rsid w:val="0019630A"/>
    <w:rsid w:val="001A357C"/>
    <w:rsid w:val="001A66E9"/>
    <w:rsid w:val="001A67AB"/>
    <w:rsid w:val="001A6F2B"/>
    <w:rsid w:val="001A6FBA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27C2F"/>
    <w:rsid w:val="00234D89"/>
    <w:rsid w:val="0023663F"/>
    <w:rsid w:val="00240365"/>
    <w:rsid w:val="00246AB9"/>
    <w:rsid w:val="0025581A"/>
    <w:rsid w:val="0026192E"/>
    <w:rsid w:val="00275057"/>
    <w:rsid w:val="0027632C"/>
    <w:rsid w:val="00280DFA"/>
    <w:rsid w:val="002816FB"/>
    <w:rsid w:val="00285267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883"/>
    <w:rsid w:val="00356AAD"/>
    <w:rsid w:val="003663D4"/>
    <w:rsid w:val="003674FD"/>
    <w:rsid w:val="00372066"/>
    <w:rsid w:val="0037655F"/>
    <w:rsid w:val="003937FF"/>
    <w:rsid w:val="003A0A05"/>
    <w:rsid w:val="003A1145"/>
    <w:rsid w:val="003A54D3"/>
    <w:rsid w:val="003B7B97"/>
    <w:rsid w:val="003E4DE7"/>
    <w:rsid w:val="003E6860"/>
    <w:rsid w:val="003F3968"/>
    <w:rsid w:val="003F79DF"/>
    <w:rsid w:val="00400F41"/>
    <w:rsid w:val="00410606"/>
    <w:rsid w:val="0041755F"/>
    <w:rsid w:val="0042269F"/>
    <w:rsid w:val="00441ABB"/>
    <w:rsid w:val="0045036F"/>
    <w:rsid w:val="00456102"/>
    <w:rsid w:val="00456FE2"/>
    <w:rsid w:val="004659C5"/>
    <w:rsid w:val="0046783C"/>
    <w:rsid w:val="00495666"/>
    <w:rsid w:val="004957E6"/>
    <w:rsid w:val="00495916"/>
    <w:rsid w:val="004B7144"/>
    <w:rsid w:val="004C24F9"/>
    <w:rsid w:val="005042AB"/>
    <w:rsid w:val="0050685C"/>
    <w:rsid w:val="005121E4"/>
    <w:rsid w:val="0051402E"/>
    <w:rsid w:val="00515E41"/>
    <w:rsid w:val="0051756D"/>
    <w:rsid w:val="00542FA6"/>
    <w:rsid w:val="00547D39"/>
    <w:rsid w:val="0055299F"/>
    <w:rsid w:val="00560888"/>
    <w:rsid w:val="005B15FC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327CA"/>
    <w:rsid w:val="00653022"/>
    <w:rsid w:val="006625AB"/>
    <w:rsid w:val="00670B81"/>
    <w:rsid w:val="0067195C"/>
    <w:rsid w:val="00674501"/>
    <w:rsid w:val="00675FCE"/>
    <w:rsid w:val="00676600"/>
    <w:rsid w:val="006778AB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68A0"/>
    <w:rsid w:val="006F7EF7"/>
    <w:rsid w:val="00703DC9"/>
    <w:rsid w:val="00706205"/>
    <w:rsid w:val="0072603F"/>
    <w:rsid w:val="007413D8"/>
    <w:rsid w:val="0074180D"/>
    <w:rsid w:val="00742D3C"/>
    <w:rsid w:val="0074311E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0BE3"/>
    <w:rsid w:val="008B3DD4"/>
    <w:rsid w:val="008C473F"/>
    <w:rsid w:val="008D5852"/>
    <w:rsid w:val="008E3C08"/>
    <w:rsid w:val="008F254D"/>
    <w:rsid w:val="008F4E5C"/>
    <w:rsid w:val="008F4F17"/>
    <w:rsid w:val="008F63DB"/>
    <w:rsid w:val="00900488"/>
    <w:rsid w:val="009150DD"/>
    <w:rsid w:val="0092516E"/>
    <w:rsid w:val="00926006"/>
    <w:rsid w:val="00927F81"/>
    <w:rsid w:val="00933C6E"/>
    <w:rsid w:val="00942919"/>
    <w:rsid w:val="00956610"/>
    <w:rsid w:val="00972E89"/>
    <w:rsid w:val="00976208"/>
    <w:rsid w:val="0098281C"/>
    <w:rsid w:val="00983FE9"/>
    <w:rsid w:val="009848A9"/>
    <w:rsid w:val="00997A3F"/>
    <w:rsid w:val="009B0969"/>
    <w:rsid w:val="009B23D2"/>
    <w:rsid w:val="009B3DDE"/>
    <w:rsid w:val="009B599D"/>
    <w:rsid w:val="009C780E"/>
    <w:rsid w:val="009D40C4"/>
    <w:rsid w:val="009E5B62"/>
    <w:rsid w:val="00A04F5E"/>
    <w:rsid w:val="00A12F47"/>
    <w:rsid w:val="00A160DD"/>
    <w:rsid w:val="00A32440"/>
    <w:rsid w:val="00A43FD1"/>
    <w:rsid w:val="00A45003"/>
    <w:rsid w:val="00A450B8"/>
    <w:rsid w:val="00A51DB7"/>
    <w:rsid w:val="00A5386C"/>
    <w:rsid w:val="00A5792F"/>
    <w:rsid w:val="00A614FE"/>
    <w:rsid w:val="00A725C5"/>
    <w:rsid w:val="00A7424B"/>
    <w:rsid w:val="00A948EA"/>
    <w:rsid w:val="00AB04A3"/>
    <w:rsid w:val="00AC089E"/>
    <w:rsid w:val="00AC46E6"/>
    <w:rsid w:val="00AD408F"/>
    <w:rsid w:val="00AD5828"/>
    <w:rsid w:val="00AE7399"/>
    <w:rsid w:val="00AF116D"/>
    <w:rsid w:val="00AF6A60"/>
    <w:rsid w:val="00B02837"/>
    <w:rsid w:val="00B02BC0"/>
    <w:rsid w:val="00B04FC4"/>
    <w:rsid w:val="00B15D3A"/>
    <w:rsid w:val="00B16F5B"/>
    <w:rsid w:val="00B26E7A"/>
    <w:rsid w:val="00B27B69"/>
    <w:rsid w:val="00B5151E"/>
    <w:rsid w:val="00B541E4"/>
    <w:rsid w:val="00B66D18"/>
    <w:rsid w:val="00B704BD"/>
    <w:rsid w:val="00B72A6A"/>
    <w:rsid w:val="00B805B9"/>
    <w:rsid w:val="00B82CA1"/>
    <w:rsid w:val="00B90B67"/>
    <w:rsid w:val="00B92906"/>
    <w:rsid w:val="00B94540"/>
    <w:rsid w:val="00B957CA"/>
    <w:rsid w:val="00B9728B"/>
    <w:rsid w:val="00BA28B0"/>
    <w:rsid w:val="00BC0CB7"/>
    <w:rsid w:val="00BD167A"/>
    <w:rsid w:val="00BD19C3"/>
    <w:rsid w:val="00BE65CF"/>
    <w:rsid w:val="00BE7A9D"/>
    <w:rsid w:val="00BF0D0D"/>
    <w:rsid w:val="00C056BB"/>
    <w:rsid w:val="00C078DE"/>
    <w:rsid w:val="00C130D1"/>
    <w:rsid w:val="00C25312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5030"/>
    <w:rsid w:val="00C90065"/>
    <w:rsid w:val="00C92F94"/>
    <w:rsid w:val="00CA1EB9"/>
    <w:rsid w:val="00CB030A"/>
    <w:rsid w:val="00CC5005"/>
    <w:rsid w:val="00CD2609"/>
    <w:rsid w:val="00CD7FAC"/>
    <w:rsid w:val="00CE03C5"/>
    <w:rsid w:val="00CF6491"/>
    <w:rsid w:val="00CF6F89"/>
    <w:rsid w:val="00D009E0"/>
    <w:rsid w:val="00D03F0B"/>
    <w:rsid w:val="00D12845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E5CD2"/>
    <w:rsid w:val="00DF28F9"/>
    <w:rsid w:val="00DF5216"/>
    <w:rsid w:val="00DF5AC1"/>
    <w:rsid w:val="00E008E0"/>
    <w:rsid w:val="00E06CF7"/>
    <w:rsid w:val="00E10371"/>
    <w:rsid w:val="00E15C2E"/>
    <w:rsid w:val="00E178BC"/>
    <w:rsid w:val="00E241A6"/>
    <w:rsid w:val="00E27DBA"/>
    <w:rsid w:val="00E332B9"/>
    <w:rsid w:val="00E34302"/>
    <w:rsid w:val="00E35FB1"/>
    <w:rsid w:val="00E37A55"/>
    <w:rsid w:val="00E4222A"/>
    <w:rsid w:val="00E43153"/>
    <w:rsid w:val="00E4344D"/>
    <w:rsid w:val="00E47860"/>
    <w:rsid w:val="00E54793"/>
    <w:rsid w:val="00E61035"/>
    <w:rsid w:val="00E62788"/>
    <w:rsid w:val="00E719BF"/>
    <w:rsid w:val="00E75D19"/>
    <w:rsid w:val="00E85912"/>
    <w:rsid w:val="00E86F48"/>
    <w:rsid w:val="00E872B9"/>
    <w:rsid w:val="00E93D8A"/>
    <w:rsid w:val="00E974CD"/>
    <w:rsid w:val="00EA0A6D"/>
    <w:rsid w:val="00EA51E5"/>
    <w:rsid w:val="00EA5851"/>
    <w:rsid w:val="00ED3B54"/>
    <w:rsid w:val="00ED6BB9"/>
    <w:rsid w:val="00ED6D90"/>
    <w:rsid w:val="00EE0CE0"/>
    <w:rsid w:val="00EE39C3"/>
    <w:rsid w:val="00EE47AD"/>
    <w:rsid w:val="00EF0456"/>
    <w:rsid w:val="00EF09F4"/>
    <w:rsid w:val="00EF2DAB"/>
    <w:rsid w:val="00F00759"/>
    <w:rsid w:val="00F1013D"/>
    <w:rsid w:val="00F11712"/>
    <w:rsid w:val="00F136A6"/>
    <w:rsid w:val="00F23A0C"/>
    <w:rsid w:val="00F40B41"/>
    <w:rsid w:val="00F440F7"/>
    <w:rsid w:val="00F4764A"/>
    <w:rsid w:val="00F670C8"/>
    <w:rsid w:val="00F70639"/>
    <w:rsid w:val="00F71C3A"/>
    <w:rsid w:val="00F77624"/>
    <w:rsid w:val="00F77CB0"/>
    <w:rsid w:val="00F835DE"/>
    <w:rsid w:val="00F87206"/>
    <w:rsid w:val="00F96345"/>
    <w:rsid w:val="00FB416D"/>
    <w:rsid w:val="00FB56AA"/>
    <w:rsid w:val="00FB5ECA"/>
    <w:rsid w:val="00FC5BE4"/>
    <w:rsid w:val="00FC5D1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DA37-1439-4C8B-8925-79E7C50D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2025-04-09T08:25:00Z</dcterms:created>
  <dcterms:modified xsi:type="dcterms:W3CDTF">2025-11-28T21:54:00Z</dcterms:modified>
</cp:coreProperties>
</file>